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99EC8" w14:textId="77777777" w:rsidR="00B32057" w:rsidRPr="0020191F" w:rsidRDefault="00730B23" w:rsidP="00F059DF">
      <w:pPr>
        <w:spacing w:before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Podmiot udostępniający zasoby </w:t>
      </w:r>
      <w:r w:rsidR="00B32057" w:rsidRPr="0020191F">
        <w:rPr>
          <w:rFonts w:asciiTheme="minorHAnsi" w:hAnsiTheme="minorHAnsi" w:cstheme="minorHAnsi"/>
          <w:b/>
          <w:sz w:val="22"/>
          <w:szCs w:val="22"/>
        </w:rPr>
        <w:t>:</w:t>
      </w:r>
    </w:p>
    <w:p w14:paraId="627D1AAC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4752547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4D240B1B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ACADD7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39E9264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562EBDC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EFF0F1E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9F3D494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A2F1411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B21DC5D" w14:textId="36A901E8" w:rsidR="006937C2" w:rsidRPr="0020191F" w:rsidRDefault="006975BB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B35319">
        <w:rPr>
          <w:rFonts w:asciiTheme="minorHAnsi" w:hAnsiTheme="minorHAnsi" w:cstheme="minorHAnsi"/>
          <w:b/>
          <w:sz w:val="28"/>
          <w:szCs w:val="28"/>
          <w:u w:val="single"/>
        </w:rPr>
        <w:t>Podmiotu udostępniającego zasoby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r w:rsidR="00F059DF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1D220A1" w14:textId="1B298DE8" w:rsidR="00F41812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435C118" w14:textId="77777777" w:rsidR="00876210" w:rsidRPr="00876210" w:rsidRDefault="00876210" w:rsidP="00F41812">
      <w:pPr>
        <w:jc w:val="center"/>
        <w:rPr>
          <w:rFonts w:asciiTheme="minorHAnsi" w:hAnsiTheme="minorHAnsi" w:cstheme="minorHAnsi"/>
          <w:sz w:val="12"/>
          <w:szCs w:val="12"/>
        </w:rPr>
      </w:pPr>
    </w:p>
    <w:p w14:paraId="1F768691" w14:textId="77777777" w:rsidR="00C95918" w:rsidRDefault="00C95918" w:rsidP="00C95918">
      <w:pPr>
        <w:spacing w:after="19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>
        <w:rPr>
          <w:rFonts w:ascii="Calibri" w:eastAsia="Calibri" w:hAnsi="Calibri" w:cs="Calibri"/>
          <w:b/>
          <w:bCs/>
          <w:sz w:val="28"/>
          <w:szCs w:val="28"/>
          <w:lang w:eastAsia="en-US"/>
        </w:rPr>
        <w:t>„</w:t>
      </w:r>
      <w:r>
        <w:rPr>
          <w:rFonts w:ascii="Calibri" w:eastAsia="Calibri" w:hAnsi="Calibri" w:cs="Calibri"/>
          <w:b/>
          <w:sz w:val="28"/>
          <w:szCs w:val="28"/>
          <w:lang w:eastAsia="en-US"/>
        </w:rPr>
        <w:t xml:space="preserve">Analiza rynku komunikacji miejskiej w Bydgoszczy oraz na terenie gmin sąsiadujących, z którymi Miasto zawarło porozumienie </w:t>
      </w:r>
      <w:r>
        <w:rPr>
          <w:rFonts w:ascii="Calibri" w:eastAsia="Calibri" w:hAnsi="Calibri" w:cs="Calibri"/>
          <w:b/>
          <w:sz w:val="28"/>
          <w:szCs w:val="28"/>
          <w:lang w:eastAsia="en-US"/>
        </w:rPr>
        <w:br/>
        <w:t>wraz z optymalizacją oferty przewozowej, na podstawie przeprowadzonych badań rynku komunikacji miejskiej</w:t>
      </w:r>
      <w:r>
        <w:rPr>
          <w:rFonts w:ascii="Calibri" w:hAnsi="Calibri" w:cs="Calibri"/>
          <w:b/>
          <w:bCs/>
          <w:sz w:val="28"/>
          <w:szCs w:val="28"/>
        </w:rPr>
        <w:t>”</w:t>
      </w:r>
    </w:p>
    <w:p w14:paraId="60101F5B" w14:textId="77777777" w:rsidR="007D39AE" w:rsidRPr="00876210" w:rsidRDefault="007D39AE" w:rsidP="00876210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26BD7D7B" w14:textId="77777777" w:rsidR="00F41812" w:rsidRPr="00CF7A0E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75D64493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811B503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730B23">
        <w:rPr>
          <w:rFonts w:asciiTheme="minorHAnsi" w:hAnsiTheme="minorHAnsi" w:cstheme="minorHAnsi"/>
          <w:b/>
          <w:sz w:val="22"/>
          <w:szCs w:val="24"/>
        </w:rPr>
        <w:t>PODMIOTU UDOSTĘPNIAJĄCEGO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6EDB394" w14:textId="2F02644F" w:rsidR="002F122E" w:rsidRPr="007E6008" w:rsidRDefault="002F122E" w:rsidP="002F122E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26133702"/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 w:rsidR="003801F7">
        <w:rPr>
          <w:rFonts w:asciiTheme="minorHAnsi" w:hAnsiTheme="minorHAnsi" w:cstheme="minorHAnsi"/>
          <w:sz w:val="22"/>
          <w:szCs w:val="22"/>
        </w:rPr>
        <w:t xml:space="preserve"> Pzp</w:t>
      </w:r>
      <w:r>
        <w:rPr>
          <w:rFonts w:asciiTheme="minorHAnsi" w:hAnsiTheme="minorHAnsi" w:cstheme="minorHAnsi"/>
          <w:sz w:val="22"/>
          <w:szCs w:val="22"/>
        </w:rPr>
        <w:t>, złożonym wraz z ofertą, w zakresie podstaw wykluczenia z postępowania wskazanych przez Zamawiającego.</w:t>
      </w:r>
    </w:p>
    <w:bookmarkEnd w:id="1"/>
    <w:p w14:paraId="79E2D5AC" w14:textId="77777777" w:rsidR="0041563B" w:rsidRPr="00CB1AD7" w:rsidRDefault="0041563B" w:rsidP="00CB1AD7">
      <w:pPr>
        <w:jc w:val="center"/>
        <w:rPr>
          <w:i/>
          <w:sz w:val="24"/>
          <w:szCs w:val="24"/>
        </w:rPr>
      </w:pPr>
    </w:p>
    <w:p w14:paraId="0E2C1CFA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D604F1A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2C77FB3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5AF6A71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3752F8A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1ADA996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7E4F9AE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EF6B80F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69FFF914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C03681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9BDA69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BAD5723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3F4907E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2857DCC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DBDC88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4C30E7C" w14:textId="5F80DA1C" w:rsidR="00F41812" w:rsidRPr="00C34146" w:rsidRDefault="00F41812" w:rsidP="00F41812">
      <w:pPr>
        <w:spacing w:after="120"/>
        <w:jc w:val="both"/>
        <w:rPr>
          <w:i/>
          <w:sz w:val="16"/>
          <w:szCs w:val="16"/>
        </w:rPr>
      </w:pPr>
      <w:bookmarkStart w:id="2" w:name="_Hlk105151889"/>
      <w:r w:rsidRPr="00C34146">
        <w:rPr>
          <w:i/>
        </w:rPr>
        <w:t xml:space="preserve">Oświadczenie </w:t>
      </w:r>
      <w:r w:rsidRPr="00C34146">
        <w:rPr>
          <w:b/>
          <w:bCs/>
          <w:i/>
        </w:rPr>
        <w:t>składane na wezwanie</w:t>
      </w:r>
      <w:r w:rsidRPr="00C34146">
        <w:rPr>
          <w:i/>
        </w:rPr>
        <w:t xml:space="preserve"> Zamawiającego na podstawie art. 274 ust. 1 Pzp. </w:t>
      </w:r>
    </w:p>
    <w:bookmarkEnd w:id="2"/>
    <w:p w14:paraId="5F72A8D3" w14:textId="77777777" w:rsidR="00F41812" w:rsidRPr="00C34146" w:rsidRDefault="00F41812" w:rsidP="00F41812">
      <w:pPr>
        <w:spacing w:after="120"/>
        <w:jc w:val="both"/>
        <w:rPr>
          <w:i/>
        </w:rPr>
      </w:pPr>
      <w:r w:rsidRPr="00C34146">
        <w:rPr>
          <w:i/>
        </w:rPr>
        <w:t xml:space="preserve">Oświadczenie należy złożyć </w:t>
      </w:r>
      <w:r w:rsidRPr="00C34146">
        <w:rPr>
          <w:b/>
          <w:bCs/>
          <w:i/>
        </w:rPr>
        <w:t>w oryginale</w:t>
      </w:r>
      <w:r w:rsidRPr="00C34146">
        <w:rPr>
          <w:i/>
        </w:rPr>
        <w:t xml:space="preserve">. </w:t>
      </w:r>
    </w:p>
    <w:p w14:paraId="4CC39A0B" w14:textId="46C4D5F3" w:rsidR="00F41812" w:rsidRPr="0060763F" w:rsidRDefault="00F41812" w:rsidP="00F41812">
      <w:pPr>
        <w:spacing w:after="120"/>
        <w:jc w:val="both"/>
        <w:rPr>
          <w:i/>
          <w:color w:val="FF0000"/>
        </w:rPr>
      </w:pPr>
      <w:r w:rsidRPr="0060763F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 (</w:t>
      </w:r>
      <w:r w:rsidRPr="0060763F">
        <w:rPr>
          <w:b/>
          <w:bCs/>
          <w:i/>
          <w:color w:val="FF0000"/>
        </w:rPr>
        <w:t>podpisuje osoba/osoby reprezentujące podmiot którego to oświadczenie dotyczy</w:t>
      </w:r>
      <w:r w:rsidRPr="0060763F">
        <w:rPr>
          <w:i/>
          <w:color w:val="FF0000"/>
        </w:rPr>
        <w:t>)</w:t>
      </w:r>
    </w:p>
    <w:sectPr w:rsidR="00F41812" w:rsidRPr="0060763F" w:rsidSect="00457D4A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F2EFF" w14:textId="77777777" w:rsidR="00BD5A4B" w:rsidRDefault="00BD5A4B">
      <w:r>
        <w:separator/>
      </w:r>
    </w:p>
  </w:endnote>
  <w:endnote w:type="continuationSeparator" w:id="0">
    <w:p w14:paraId="7B9F444C" w14:textId="77777777" w:rsidR="00BD5A4B" w:rsidRDefault="00BD5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8127A" w14:textId="77777777" w:rsidR="00BD5A4B" w:rsidRDefault="00BD5A4B">
      <w:r>
        <w:separator/>
      </w:r>
    </w:p>
  </w:footnote>
  <w:footnote w:type="continuationSeparator" w:id="0">
    <w:p w14:paraId="3C2D6941" w14:textId="77777777" w:rsidR="00BD5A4B" w:rsidRDefault="00BD5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5117C" w14:textId="41B9C57D" w:rsidR="00281A41" w:rsidRDefault="008D57BF" w:rsidP="00F059DF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6"/>
      </w:tabs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085097" w:rsidRPr="00BB40E0">
      <w:rPr>
        <w:rFonts w:ascii="Calibri" w:hAnsi="Calibri"/>
        <w:sz w:val="24"/>
        <w:szCs w:val="24"/>
      </w:rPr>
      <w:t>NZ.2531.</w:t>
    </w:r>
    <w:r w:rsidR="00312D8D">
      <w:rPr>
        <w:rFonts w:ascii="Calibri" w:hAnsi="Calibri"/>
        <w:sz w:val="24"/>
        <w:szCs w:val="24"/>
      </w:rPr>
      <w:t>47</w:t>
    </w:r>
    <w:r w:rsidR="00085097" w:rsidRPr="00BB40E0">
      <w:rPr>
        <w:rFonts w:ascii="Calibri" w:hAnsi="Calibri"/>
        <w:sz w:val="24"/>
        <w:szCs w:val="24"/>
      </w:rPr>
      <w:t>.202</w:t>
    </w:r>
    <w:r w:rsidR="00312D8D">
      <w:rPr>
        <w:rFonts w:ascii="Calibri" w:hAnsi="Calibri"/>
        <w:sz w:val="24"/>
        <w:szCs w:val="24"/>
      </w:rPr>
      <w:t>5</w:t>
    </w:r>
    <w:r w:rsidR="00263BF1">
      <w:rPr>
        <w:rFonts w:ascii="Calibri" w:hAnsi="Calibri"/>
        <w:sz w:val="36"/>
      </w:rPr>
      <w:t xml:space="preserve"> </w:t>
    </w:r>
    <w:r w:rsidR="00281A41">
      <w:rPr>
        <w:rFonts w:ascii="Calibri" w:hAnsi="Calibri"/>
        <w:sz w:val="36"/>
      </w:rPr>
      <w:t xml:space="preserve">            </w:t>
    </w:r>
    <w:r w:rsidR="00F059DF">
      <w:rPr>
        <w:rFonts w:ascii="Calibri" w:hAnsi="Calibri"/>
        <w:sz w:val="36"/>
      </w:rPr>
      <w:t xml:space="preserve">        </w:t>
    </w:r>
    <w:r w:rsidR="00281A41">
      <w:rPr>
        <w:rFonts w:ascii="Calibri" w:hAnsi="Calibri"/>
        <w:sz w:val="36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Oświadczenie </w:t>
    </w:r>
    <w:r w:rsidR="00281A41">
      <w:rPr>
        <w:rFonts w:ascii="Calibri" w:hAnsi="Calibri"/>
        <w:i/>
        <w:sz w:val="18"/>
      </w:rPr>
      <w:t xml:space="preserve">podmiotu udostępniającego zasoby o </w:t>
    </w:r>
    <w:r w:rsidR="007E6008" w:rsidRPr="007E6008">
      <w:rPr>
        <w:rFonts w:ascii="Calibri" w:hAnsi="Calibri"/>
        <w:i/>
        <w:sz w:val="18"/>
      </w:rPr>
      <w:t>aktualności</w:t>
    </w:r>
  </w:p>
  <w:p w14:paraId="7FFC69FB" w14:textId="35AE01A4" w:rsidR="00281A41" w:rsidRDefault="00281A41" w:rsidP="00F059DF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spacing w:line="276" w:lineRule="auto"/>
      <w:rPr>
        <w:rFonts w:ascii="Calibri" w:hAnsi="Calibri"/>
        <w:i/>
        <w:sz w:val="18"/>
      </w:rPr>
    </w:pPr>
    <w:r>
      <w:rPr>
        <w:rFonts w:ascii="Calibri" w:hAnsi="Calibri"/>
        <w:i/>
        <w:sz w:val="18"/>
      </w:rPr>
      <w:t xml:space="preserve">             </w:t>
    </w:r>
    <w:r w:rsidR="00F41812">
      <w:rPr>
        <w:rFonts w:ascii="Calibri" w:hAnsi="Calibri"/>
        <w:i/>
        <w:sz w:val="18"/>
      </w:rPr>
      <w:t xml:space="preserve">        </w:t>
    </w:r>
    <w:r>
      <w:rPr>
        <w:rFonts w:ascii="Calibri" w:hAnsi="Calibri"/>
        <w:i/>
        <w:sz w:val="18"/>
      </w:rPr>
      <w:t xml:space="preserve">    </w:t>
    </w:r>
    <w:r w:rsidR="00730B23">
      <w:rPr>
        <w:rFonts w:ascii="Calibri" w:hAnsi="Calibri"/>
        <w:i/>
        <w:sz w:val="18"/>
      </w:rPr>
      <w:t xml:space="preserve">           </w:t>
    </w:r>
    <w:r>
      <w:rPr>
        <w:rFonts w:ascii="Calibri" w:hAnsi="Calibri"/>
        <w:i/>
        <w:sz w:val="18"/>
      </w:rPr>
      <w:t xml:space="preserve">   </w:t>
    </w:r>
    <w:r w:rsidR="00912E04">
      <w:rPr>
        <w:rFonts w:ascii="Calibri" w:hAnsi="Calibri"/>
        <w:i/>
        <w:sz w:val="18"/>
      </w:rPr>
      <w:t xml:space="preserve">  </w:t>
    </w:r>
    <w:r>
      <w:rPr>
        <w:rFonts w:ascii="Calibri" w:hAnsi="Calibri"/>
        <w:i/>
        <w:sz w:val="18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informacji zawartych </w:t>
    </w:r>
    <w:r>
      <w:rPr>
        <w:rFonts w:ascii="Calibri" w:hAnsi="Calibri"/>
        <w:i/>
        <w:sz w:val="18"/>
      </w:rPr>
      <w:t xml:space="preserve">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r w:rsidR="00F059DF">
      <w:rPr>
        <w:rFonts w:ascii="Calibri" w:hAnsi="Calibri"/>
        <w:i/>
        <w:sz w:val="18"/>
      </w:rPr>
      <w:t>Pzp</w:t>
    </w:r>
    <w:r w:rsidR="00730B23" w:rsidRPr="00730B23">
      <w:rPr>
        <w:rFonts w:ascii="Calibri" w:hAnsi="Calibri"/>
        <w:bCs/>
        <w:i/>
        <w:sz w:val="18"/>
      </w:rPr>
      <w:t xml:space="preserve"> </w:t>
    </w:r>
    <w:r w:rsidR="00730B23">
      <w:rPr>
        <w:rFonts w:ascii="Calibri" w:hAnsi="Calibri"/>
        <w:bCs/>
        <w:i/>
        <w:sz w:val="18"/>
      </w:rPr>
      <w:t xml:space="preserve"> - </w:t>
    </w:r>
    <w:r w:rsidR="00C34146">
      <w:rPr>
        <w:rFonts w:ascii="Calibri" w:hAnsi="Calibri"/>
        <w:bCs/>
        <w:i/>
        <w:sz w:val="18"/>
      </w:rPr>
      <w:t>Z</w:t>
    </w:r>
    <w:r w:rsidR="00730B23" w:rsidRPr="002E64B1">
      <w:rPr>
        <w:rFonts w:ascii="Calibri" w:hAnsi="Calibri"/>
        <w:bCs/>
        <w:i/>
        <w:sz w:val="18"/>
      </w:rPr>
      <w:t xml:space="preserve">ałącznik  Nr </w:t>
    </w:r>
    <w:r w:rsidR="00312D8D">
      <w:rPr>
        <w:rFonts w:ascii="Calibri" w:hAnsi="Calibri"/>
        <w:bCs/>
        <w:i/>
        <w:sz w:val="18"/>
      </w:rPr>
      <w:t>10</w:t>
    </w:r>
    <w:r w:rsidR="00730B23">
      <w:rPr>
        <w:rFonts w:ascii="Calibri" w:hAnsi="Calibri"/>
        <w:bCs/>
        <w:i/>
        <w:sz w:val="18"/>
      </w:rPr>
      <w:t xml:space="preserve"> </w:t>
    </w:r>
    <w:r w:rsidR="00730B23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1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17021555">
    <w:abstractNumId w:val="12"/>
  </w:num>
  <w:num w:numId="2" w16cid:durableId="1552183321">
    <w:abstractNumId w:val="0"/>
  </w:num>
  <w:num w:numId="3" w16cid:durableId="976686125">
    <w:abstractNumId w:val="14"/>
  </w:num>
  <w:num w:numId="4" w16cid:durableId="1789012200">
    <w:abstractNumId w:val="17"/>
  </w:num>
  <w:num w:numId="5" w16cid:durableId="1426267513">
    <w:abstractNumId w:val="10"/>
  </w:num>
  <w:num w:numId="6" w16cid:durableId="263880449">
    <w:abstractNumId w:val="19"/>
  </w:num>
  <w:num w:numId="7" w16cid:durableId="678122604">
    <w:abstractNumId w:val="27"/>
  </w:num>
  <w:num w:numId="8" w16cid:durableId="2007391148">
    <w:abstractNumId w:val="20"/>
  </w:num>
  <w:num w:numId="9" w16cid:durableId="1113212181">
    <w:abstractNumId w:val="16"/>
  </w:num>
  <w:num w:numId="10" w16cid:durableId="1385833171">
    <w:abstractNumId w:val="24"/>
  </w:num>
  <w:num w:numId="11" w16cid:durableId="1357778141">
    <w:abstractNumId w:val="13"/>
  </w:num>
  <w:num w:numId="12" w16cid:durableId="1520924196">
    <w:abstractNumId w:val="22"/>
  </w:num>
  <w:num w:numId="13" w16cid:durableId="928196660">
    <w:abstractNumId w:val="25"/>
  </w:num>
  <w:num w:numId="14" w16cid:durableId="1422139542">
    <w:abstractNumId w:val="7"/>
  </w:num>
  <w:num w:numId="15" w16cid:durableId="912736522">
    <w:abstractNumId w:val="23"/>
  </w:num>
  <w:num w:numId="16" w16cid:durableId="1518352443">
    <w:abstractNumId w:val="18"/>
  </w:num>
  <w:num w:numId="17" w16cid:durableId="2074547152">
    <w:abstractNumId w:val="26"/>
  </w:num>
  <w:num w:numId="18" w16cid:durableId="263534790">
    <w:abstractNumId w:val="8"/>
  </w:num>
  <w:num w:numId="19" w16cid:durableId="9930264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9322312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05B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24"/>
    <w:rsid w:val="000321C4"/>
    <w:rsid w:val="00034826"/>
    <w:rsid w:val="00035AC7"/>
    <w:rsid w:val="00040E2E"/>
    <w:rsid w:val="00044872"/>
    <w:rsid w:val="00044F64"/>
    <w:rsid w:val="000467D5"/>
    <w:rsid w:val="00046E03"/>
    <w:rsid w:val="00056628"/>
    <w:rsid w:val="00057158"/>
    <w:rsid w:val="00060985"/>
    <w:rsid w:val="00060E14"/>
    <w:rsid w:val="00061C0A"/>
    <w:rsid w:val="000628D0"/>
    <w:rsid w:val="00070B20"/>
    <w:rsid w:val="0007138A"/>
    <w:rsid w:val="00073A74"/>
    <w:rsid w:val="0008310C"/>
    <w:rsid w:val="00084D7A"/>
    <w:rsid w:val="00085097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4719"/>
    <w:rsid w:val="000E515C"/>
    <w:rsid w:val="000E5AE8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4A9D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3215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47915"/>
    <w:rsid w:val="00252852"/>
    <w:rsid w:val="00254FDF"/>
    <w:rsid w:val="00256851"/>
    <w:rsid w:val="002632E8"/>
    <w:rsid w:val="00263BF1"/>
    <w:rsid w:val="002658F6"/>
    <w:rsid w:val="002667F8"/>
    <w:rsid w:val="00267F56"/>
    <w:rsid w:val="002710BD"/>
    <w:rsid w:val="00271FBD"/>
    <w:rsid w:val="002735C2"/>
    <w:rsid w:val="00274B58"/>
    <w:rsid w:val="00277750"/>
    <w:rsid w:val="00281A41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122E"/>
    <w:rsid w:val="002F3F02"/>
    <w:rsid w:val="002F53DD"/>
    <w:rsid w:val="002F6977"/>
    <w:rsid w:val="00301A2B"/>
    <w:rsid w:val="0030445D"/>
    <w:rsid w:val="00312D8D"/>
    <w:rsid w:val="0031496E"/>
    <w:rsid w:val="00314C52"/>
    <w:rsid w:val="00320E9D"/>
    <w:rsid w:val="00325AFD"/>
    <w:rsid w:val="0033043C"/>
    <w:rsid w:val="00336D37"/>
    <w:rsid w:val="003372AE"/>
    <w:rsid w:val="00340F4C"/>
    <w:rsid w:val="0034467E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01F7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D587D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1563B"/>
    <w:rsid w:val="0042056E"/>
    <w:rsid w:val="0042742F"/>
    <w:rsid w:val="00440837"/>
    <w:rsid w:val="00444A94"/>
    <w:rsid w:val="004513BA"/>
    <w:rsid w:val="0045288A"/>
    <w:rsid w:val="00457D4A"/>
    <w:rsid w:val="00462733"/>
    <w:rsid w:val="0046288C"/>
    <w:rsid w:val="00473D6D"/>
    <w:rsid w:val="0047524A"/>
    <w:rsid w:val="00477B63"/>
    <w:rsid w:val="00481081"/>
    <w:rsid w:val="00483373"/>
    <w:rsid w:val="00483439"/>
    <w:rsid w:val="00486DEA"/>
    <w:rsid w:val="00492B1F"/>
    <w:rsid w:val="004A089C"/>
    <w:rsid w:val="004A4BD5"/>
    <w:rsid w:val="004A6502"/>
    <w:rsid w:val="004B2DB6"/>
    <w:rsid w:val="004B6DF2"/>
    <w:rsid w:val="004C1452"/>
    <w:rsid w:val="004C4734"/>
    <w:rsid w:val="004D01D1"/>
    <w:rsid w:val="004D12D8"/>
    <w:rsid w:val="004D201B"/>
    <w:rsid w:val="004D7C0B"/>
    <w:rsid w:val="004E284C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78B"/>
    <w:rsid w:val="0056532A"/>
    <w:rsid w:val="00572A61"/>
    <w:rsid w:val="00573160"/>
    <w:rsid w:val="005745CC"/>
    <w:rsid w:val="00574A04"/>
    <w:rsid w:val="0057705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0763F"/>
    <w:rsid w:val="00621CA6"/>
    <w:rsid w:val="00625781"/>
    <w:rsid w:val="00627DDD"/>
    <w:rsid w:val="006310BB"/>
    <w:rsid w:val="006314E7"/>
    <w:rsid w:val="0063512A"/>
    <w:rsid w:val="00635B05"/>
    <w:rsid w:val="006417C2"/>
    <w:rsid w:val="0064210A"/>
    <w:rsid w:val="00643744"/>
    <w:rsid w:val="00644240"/>
    <w:rsid w:val="00646B7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75563"/>
    <w:rsid w:val="00676DF5"/>
    <w:rsid w:val="00681BAE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1DA6"/>
    <w:rsid w:val="006B2666"/>
    <w:rsid w:val="006B2D97"/>
    <w:rsid w:val="006B7CC3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07405"/>
    <w:rsid w:val="0071193B"/>
    <w:rsid w:val="00713086"/>
    <w:rsid w:val="00713AB2"/>
    <w:rsid w:val="0071430C"/>
    <w:rsid w:val="00717737"/>
    <w:rsid w:val="00721B99"/>
    <w:rsid w:val="0072469C"/>
    <w:rsid w:val="00730B23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6AF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87"/>
    <w:rsid w:val="00794FB8"/>
    <w:rsid w:val="007979D1"/>
    <w:rsid w:val="007A145C"/>
    <w:rsid w:val="007A7D7F"/>
    <w:rsid w:val="007B01CA"/>
    <w:rsid w:val="007B3008"/>
    <w:rsid w:val="007B3729"/>
    <w:rsid w:val="007B5A4E"/>
    <w:rsid w:val="007B5F01"/>
    <w:rsid w:val="007B697D"/>
    <w:rsid w:val="007B7530"/>
    <w:rsid w:val="007C1F4D"/>
    <w:rsid w:val="007C7B59"/>
    <w:rsid w:val="007D39AE"/>
    <w:rsid w:val="007D41DF"/>
    <w:rsid w:val="007D4489"/>
    <w:rsid w:val="007D7C94"/>
    <w:rsid w:val="007D7CB3"/>
    <w:rsid w:val="007E2426"/>
    <w:rsid w:val="007E433C"/>
    <w:rsid w:val="007E525F"/>
    <w:rsid w:val="007E6008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244A"/>
    <w:rsid w:val="00826D8E"/>
    <w:rsid w:val="008335DE"/>
    <w:rsid w:val="00834D07"/>
    <w:rsid w:val="00834F09"/>
    <w:rsid w:val="0083589A"/>
    <w:rsid w:val="00836300"/>
    <w:rsid w:val="0083661D"/>
    <w:rsid w:val="008408E1"/>
    <w:rsid w:val="008412AD"/>
    <w:rsid w:val="008418BB"/>
    <w:rsid w:val="00844707"/>
    <w:rsid w:val="008452FC"/>
    <w:rsid w:val="00846A74"/>
    <w:rsid w:val="00850398"/>
    <w:rsid w:val="00853137"/>
    <w:rsid w:val="00854C93"/>
    <w:rsid w:val="008649AF"/>
    <w:rsid w:val="00865217"/>
    <w:rsid w:val="00874809"/>
    <w:rsid w:val="00875C65"/>
    <w:rsid w:val="00876210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319E"/>
    <w:rsid w:val="008D57BF"/>
    <w:rsid w:val="008D58E2"/>
    <w:rsid w:val="008E1D1D"/>
    <w:rsid w:val="008E69CF"/>
    <w:rsid w:val="008F0244"/>
    <w:rsid w:val="008F1C36"/>
    <w:rsid w:val="008F2E1E"/>
    <w:rsid w:val="008F33AA"/>
    <w:rsid w:val="008F3790"/>
    <w:rsid w:val="008F3EB1"/>
    <w:rsid w:val="008F5C72"/>
    <w:rsid w:val="00907CDA"/>
    <w:rsid w:val="00912E04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376A"/>
    <w:rsid w:val="00967690"/>
    <w:rsid w:val="00967D43"/>
    <w:rsid w:val="00970DEF"/>
    <w:rsid w:val="0097495C"/>
    <w:rsid w:val="00986F7A"/>
    <w:rsid w:val="00990D02"/>
    <w:rsid w:val="00993247"/>
    <w:rsid w:val="0099477F"/>
    <w:rsid w:val="009A247C"/>
    <w:rsid w:val="009A2CC3"/>
    <w:rsid w:val="009A33F9"/>
    <w:rsid w:val="009A5076"/>
    <w:rsid w:val="009A60E0"/>
    <w:rsid w:val="009A67AE"/>
    <w:rsid w:val="009B007F"/>
    <w:rsid w:val="009B0C3C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03CF"/>
    <w:rsid w:val="00A91052"/>
    <w:rsid w:val="00A91DE8"/>
    <w:rsid w:val="00A9255C"/>
    <w:rsid w:val="00A938FD"/>
    <w:rsid w:val="00A952F0"/>
    <w:rsid w:val="00A95667"/>
    <w:rsid w:val="00AA14C7"/>
    <w:rsid w:val="00AA2B65"/>
    <w:rsid w:val="00AB29F5"/>
    <w:rsid w:val="00AB5697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D52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3570"/>
    <w:rsid w:val="00B34D28"/>
    <w:rsid w:val="00B35319"/>
    <w:rsid w:val="00B3790E"/>
    <w:rsid w:val="00B41ED2"/>
    <w:rsid w:val="00B44A40"/>
    <w:rsid w:val="00B46EEE"/>
    <w:rsid w:val="00B5031E"/>
    <w:rsid w:val="00B56148"/>
    <w:rsid w:val="00B56679"/>
    <w:rsid w:val="00B57020"/>
    <w:rsid w:val="00B6147F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40E0"/>
    <w:rsid w:val="00BC0936"/>
    <w:rsid w:val="00BC44A6"/>
    <w:rsid w:val="00BC570E"/>
    <w:rsid w:val="00BD5722"/>
    <w:rsid w:val="00BD5A4B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17F85"/>
    <w:rsid w:val="00C221D9"/>
    <w:rsid w:val="00C23CFA"/>
    <w:rsid w:val="00C25F7A"/>
    <w:rsid w:val="00C327E0"/>
    <w:rsid w:val="00C34146"/>
    <w:rsid w:val="00C35273"/>
    <w:rsid w:val="00C35A35"/>
    <w:rsid w:val="00C36139"/>
    <w:rsid w:val="00C37CB1"/>
    <w:rsid w:val="00C434E9"/>
    <w:rsid w:val="00C513B7"/>
    <w:rsid w:val="00C55A47"/>
    <w:rsid w:val="00C56713"/>
    <w:rsid w:val="00C56B4F"/>
    <w:rsid w:val="00C574B7"/>
    <w:rsid w:val="00C60155"/>
    <w:rsid w:val="00C61099"/>
    <w:rsid w:val="00C6391C"/>
    <w:rsid w:val="00C639EB"/>
    <w:rsid w:val="00C64F73"/>
    <w:rsid w:val="00C6687B"/>
    <w:rsid w:val="00C70F1E"/>
    <w:rsid w:val="00C71105"/>
    <w:rsid w:val="00C75D8F"/>
    <w:rsid w:val="00C82B81"/>
    <w:rsid w:val="00C84D78"/>
    <w:rsid w:val="00C86B27"/>
    <w:rsid w:val="00C871B9"/>
    <w:rsid w:val="00C9537A"/>
    <w:rsid w:val="00C9554C"/>
    <w:rsid w:val="00C95918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114"/>
    <w:rsid w:val="00CD06B5"/>
    <w:rsid w:val="00CD73D1"/>
    <w:rsid w:val="00CE0A7A"/>
    <w:rsid w:val="00CE2523"/>
    <w:rsid w:val="00CE36AF"/>
    <w:rsid w:val="00CF2831"/>
    <w:rsid w:val="00CF2EF0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1FDD"/>
    <w:rsid w:val="00D3392D"/>
    <w:rsid w:val="00D35EC8"/>
    <w:rsid w:val="00D373A0"/>
    <w:rsid w:val="00D40629"/>
    <w:rsid w:val="00D4095D"/>
    <w:rsid w:val="00D43AAD"/>
    <w:rsid w:val="00D45E18"/>
    <w:rsid w:val="00D45FE1"/>
    <w:rsid w:val="00D54A47"/>
    <w:rsid w:val="00D603F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7FC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A714E"/>
    <w:rsid w:val="00DB0CFA"/>
    <w:rsid w:val="00DB7C29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3DB6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335FF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258"/>
    <w:rsid w:val="00EC4BD5"/>
    <w:rsid w:val="00EC4C78"/>
    <w:rsid w:val="00EC5A50"/>
    <w:rsid w:val="00ED0962"/>
    <w:rsid w:val="00ED2664"/>
    <w:rsid w:val="00ED3F39"/>
    <w:rsid w:val="00ED460A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0E6F"/>
    <w:rsid w:val="00F01453"/>
    <w:rsid w:val="00F017F4"/>
    <w:rsid w:val="00F01FC0"/>
    <w:rsid w:val="00F040FC"/>
    <w:rsid w:val="00F0522B"/>
    <w:rsid w:val="00F057B0"/>
    <w:rsid w:val="00F059DF"/>
    <w:rsid w:val="00F05C75"/>
    <w:rsid w:val="00F05FA6"/>
    <w:rsid w:val="00F14DEB"/>
    <w:rsid w:val="00F152DC"/>
    <w:rsid w:val="00F201E6"/>
    <w:rsid w:val="00F31FBC"/>
    <w:rsid w:val="00F3300E"/>
    <w:rsid w:val="00F41812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577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79C46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0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43</cp:revision>
  <cp:lastPrinted>2021-03-16T12:52:00Z</cp:lastPrinted>
  <dcterms:created xsi:type="dcterms:W3CDTF">2021-05-31T06:19:00Z</dcterms:created>
  <dcterms:modified xsi:type="dcterms:W3CDTF">2025-09-18T09:33:00Z</dcterms:modified>
</cp:coreProperties>
</file>